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F45E1D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pPr w:leftFromText="180" w:rightFromText="180" w:vertAnchor="text" w:tblpY="1"/>
            <w:tblOverlap w:val="nev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F45E1D" w:rsidTr="00361226">
            <w:tc>
              <w:tcPr>
                <w:tcW w:w="4672" w:type="dxa"/>
              </w:tcPr>
              <w:p w:rsidR="00E961FB" w:rsidRDefault="00E961FB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Default="004C402C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Default="004C402C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Default="004C402C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Default="004C402C" w:rsidP="0036122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4C402C" w:rsidRPr="00F45E1D" w:rsidRDefault="004C402C" w:rsidP="00361226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F45E1D" w:rsidRDefault="00E961FB" w:rsidP="00361226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Default="00361226" w:rsidP="00205810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br w:type="textWrapping" w:clear="all"/>
          </w:r>
        </w:p>
        <w:p w:rsidR="00205810" w:rsidRPr="00951482" w:rsidRDefault="00205810" w:rsidP="0020581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38616532" wp14:editId="0B73FC58">
                <wp:simplePos x="0" y="0"/>
                <wp:positionH relativeFrom="margin">
                  <wp:posOffset>-2318385</wp:posOffset>
                </wp:positionH>
                <wp:positionV relativeFrom="margin">
                  <wp:posOffset>2717165</wp:posOffset>
                </wp:positionV>
                <wp:extent cx="7143750" cy="7143750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0" cy="714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205810" w:rsidRPr="00FD2B0D" w:rsidRDefault="00205810" w:rsidP="0020581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A8158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Республиканского</w:t>
          </w: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FD2B0D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Pr="00951482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r w:rsidR="00FD2B0D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205810" w:rsidRPr="00611233" w:rsidRDefault="00FD2B0D" w:rsidP="0020581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Коммуникабельность</w:t>
          </w:r>
        </w:p>
        <w:p w:rsidR="00205810" w:rsidRPr="00F45E1D" w:rsidRDefault="00205810" w:rsidP="00205810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F45E1D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5E1D" w:rsidRPr="00F45E1D" w:rsidRDefault="00F45E1D" w:rsidP="00F45E1D">
          <w:pPr>
            <w:rPr>
              <w:rFonts w:ascii="Times New Roman" w:hAnsi="Times New Roman" w:cs="Times New Roman"/>
            </w:rPr>
          </w:pPr>
        </w:p>
        <w:p w:rsidR="00F45E1D" w:rsidRPr="00793A34" w:rsidRDefault="00F45E1D" w:rsidP="00F45E1D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793A34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F45E1D" w:rsidRPr="00793A34" w:rsidRDefault="005D177A" w:rsidP="00F45E1D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2"/>
              <w:szCs w:val="22"/>
            </w:rPr>
          </w:pPr>
          <w:r w:rsidRPr="00793A34">
            <w:fldChar w:fldCharType="begin"/>
          </w:r>
          <w:r w:rsidR="00F45E1D" w:rsidRPr="00793A34">
            <w:instrText xml:space="preserve"> TOC \o "1-3" \h \z \u </w:instrText>
          </w:r>
          <w:r w:rsidRPr="00793A34">
            <w:fldChar w:fldCharType="separate"/>
          </w:r>
          <w:hyperlink w:anchor="_Toc507427594" w:history="1">
            <w:r w:rsidR="00F45E1D" w:rsidRPr="00793A34">
              <w:rPr>
                <w:rStyle w:val="ab"/>
                <w:noProof/>
                <w:sz w:val="22"/>
                <w:szCs w:val="22"/>
              </w:rPr>
              <w:t>Программа инструктажа по охране труда и технике безопасности</w:t>
            </w:r>
            <w:r w:rsidR="00F45E1D" w:rsidRPr="00793A34">
              <w:rPr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noProof/>
                <w:webHidden/>
                <w:sz w:val="22"/>
                <w:szCs w:val="22"/>
              </w:rPr>
              <w:t>3</w:t>
            </w:r>
          </w:hyperlink>
        </w:p>
        <w:p w:rsidR="00F45E1D" w:rsidRPr="00793A34" w:rsidRDefault="00F449A4" w:rsidP="00F45E1D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2"/>
              <w:szCs w:val="22"/>
            </w:rPr>
          </w:pPr>
          <w:hyperlink w:anchor="_Toc507427595" w:history="1">
            <w:r w:rsidR="00F45E1D" w:rsidRPr="00793A34">
              <w:rPr>
                <w:rStyle w:val="ab"/>
                <w:noProof/>
                <w:sz w:val="22"/>
                <w:szCs w:val="22"/>
              </w:rPr>
              <w:t xml:space="preserve">Инструкция по охране труда для участников </w:t>
            </w:r>
            <w:r w:rsidR="00F45E1D" w:rsidRPr="00793A34">
              <w:rPr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noProof/>
                <w:webHidden/>
                <w:sz w:val="22"/>
                <w:szCs w:val="22"/>
              </w:rPr>
              <w:t>4</w:t>
            </w:r>
          </w:hyperlink>
        </w:p>
        <w:p w:rsidR="00F45E1D" w:rsidRPr="00793A34" w:rsidRDefault="00F449A4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2"/>
              <w:szCs w:val="22"/>
            </w:rPr>
          </w:pPr>
          <w:hyperlink w:anchor="_Toc507427596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1.Общие требования охраны труда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4</w:t>
            </w:r>
          </w:hyperlink>
        </w:p>
        <w:p w:rsidR="00F45E1D" w:rsidRPr="00793A34" w:rsidRDefault="00F449A4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2"/>
              <w:szCs w:val="22"/>
            </w:rPr>
          </w:pPr>
          <w:hyperlink w:anchor="_Toc507427597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2.Требования охраны труда перед началом работы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5</w:t>
            </w:r>
          </w:hyperlink>
        </w:p>
        <w:p w:rsidR="00F45E1D" w:rsidRPr="00793A34" w:rsidRDefault="00F449A4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2"/>
              <w:szCs w:val="22"/>
            </w:rPr>
          </w:pPr>
          <w:hyperlink w:anchor="_Toc507427598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3.Требования охраны труда во время работы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6</w:t>
            </w:r>
          </w:hyperlink>
        </w:p>
        <w:p w:rsidR="00F45E1D" w:rsidRPr="00793A34" w:rsidRDefault="00F449A4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2"/>
              <w:szCs w:val="22"/>
            </w:rPr>
          </w:pPr>
          <w:hyperlink w:anchor="_Toc507427599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4. Требования охраны труда в аварийных ситуациях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7</w:t>
            </w:r>
          </w:hyperlink>
        </w:p>
        <w:p w:rsidR="00F45E1D" w:rsidRPr="00793A34" w:rsidRDefault="00F449A4" w:rsidP="00F45E1D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600" w:history="1">
            <w:r w:rsidR="00F45E1D" w:rsidRPr="00793A34">
              <w:rPr>
                <w:rStyle w:val="ab"/>
                <w:i/>
                <w:noProof/>
                <w:sz w:val="22"/>
                <w:szCs w:val="22"/>
              </w:rPr>
              <w:t>5.Требование охраны труда по окончании работ</w:t>
            </w:r>
            <w:r w:rsidR="00F45E1D" w:rsidRPr="00793A34">
              <w:rPr>
                <w:i/>
                <w:noProof/>
                <w:webHidden/>
                <w:sz w:val="22"/>
                <w:szCs w:val="22"/>
              </w:rPr>
              <w:tab/>
            </w:r>
            <w:r w:rsidR="00AF7BAC" w:rsidRPr="00793A34">
              <w:rPr>
                <w:i/>
                <w:noProof/>
                <w:webHidden/>
                <w:sz w:val="22"/>
                <w:szCs w:val="22"/>
              </w:rPr>
              <w:t>7</w:t>
            </w:r>
          </w:hyperlink>
        </w:p>
        <w:p w:rsidR="00F45E1D" w:rsidRPr="00F45E1D" w:rsidRDefault="005D177A" w:rsidP="00F45E1D">
          <w:pPr>
            <w:spacing w:line="360" w:lineRule="auto"/>
            <w:rPr>
              <w:rFonts w:ascii="Times New Roman" w:hAnsi="Times New Roman" w:cs="Times New Roman"/>
            </w:rPr>
          </w:pPr>
          <w:r w:rsidRPr="00793A34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  <w:p w:rsidR="00F45E1D" w:rsidRPr="00F45E1D" w:rsidRDefault="00F45E1D" w:rsidP="00F45E1D">
          <w:pPr>
            <w:rPr>
              <w:rFonts w:ascii="Times New Roman" w:hAnsi="Times New Roman" w:cs="Times New Roman"/>
            </w:rPr>
          </w:pPr>
        </w:p>
        <w:p w:rsidR="00AF7BAC" w:rsidRDefault="00AF7BAC" w:rsidP="00314636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</w:p>
        <w:p w:rsidR="00AF7BAC" w:rsidRDefault="00AF7BAC" w:rsidP="00314636">
          <w:pPr>
            <w:pStyle w:val="1"/>
            <w:spacing w:before="120" w:after="120" w:line="240" w:lineRule="auto"/>
            <w:ind w:firstLine="709"/>
          </w:pPr>
        </w:p>
        <w:p w:rsidR="00AF7BAC" w:rsidRDefault="00AF7BAC" w:rsidP="00AF7BAC">
          <w:pPr>
            <w:pStyle w:val="1"/>
            <w:tabs>
              <w:tab w:val="left" w:pos="7335"/>
            </w:tabs>
            <w:spacing w:before="120" w:after="120" w:line="240" w:lineRule="auto"/>
            <w:ind w:firstLine="709"/>
          </w:pPr>
          <w:r>
            <w:tab/>
          </w:r>
          <w:bookmarkStart w:id="0" w:name="_GoBack"/>
          <w:bookmarkEnd w:id="0"/>
        </w:p>
        <w:p w:rsidR="00314636" w:rsidRPr="00951482" w:rsidRDefault="00F45E1D" w:rsidP="00314636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AF7BAC">
            <w:br w:type="page"/>
          </w:r>
          <w:bookmarkStart w:id="1" w:name="_Toc507427594"/>
          <w:r w:rsidR="00314636" w:rsidRPr="00951482">
            <w:rPr>
              <w:rFonts w:ascii="Times New Roman" w:hAnsi="Times New Roman"/>
              <w:sz w:val="24"/>
              <w:szCs w:val="24"/>
            </w:rPr>
            <w:lastRenderedPageBreak/>
            <w:t>Программа инструктажа по охране труда и технике безопасности</w:t>
          </w:r>
        </w:p>
        <w:p w:rsidR="00314636" w:rsidRPr="00951482" w:rsidRDefault="00314636" w:rsidP="00314636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</w:t>
          </w:r>
          <w:r w:rsidR="00B36247">
            <w:rPr>
              <w:rFonts w:ascii="Times New Roman" w:hAnsi="Times New Roman" w:cs="Times New Roman"/>
            </w:rPr>
            <w:t xml:space="preserve"> проведения Ч</w:t>
          </w:r>
          <w:r>
            <w:rPr>
              <w:rFonts w:ascii="Times New Roman" w:hAnsi="Times New Roman" w:cs="Times New Roman"/>
            </w:rPr>
            <w:t>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 Контроль требований охраны труда. Штра</w:t>
          </w:r>
          <w:r>
            <w:rPr>
              <w:rFonts w:ascii="Times New Roman" w:hAnsi="Times New Roman" w:cs="Times New Roman"/>
            </w:rPr>
            <w:t>фные баллы за нарушение</w:t>
          </w:r>
          <w:r w:rsidRPr="00951482">
            <w:rPr>
              <w:rFonts w:ascii="Times New Roman" w:hAnsi="Times New Roman" w:cs="Times New Roman"/>
            </w:rPr>
            <w:t xml:space="preserve"> требований охраны труда.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</w:t>
          </w:r>
          <w:r w:rsidR="00B36247">
            <w:rPr>
              <w:rFonts w:ascii="Times New Roman" w:hAnsi="Times New Roman" w:cs="Times New Roman"/>
            </w:rPr>
            <w:t>а территории проведения Чемпионата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 Общие обязанности участника по охране труда, общие правила поведения во время выполнения конкурсных заданий и на территории.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314636" w:rsidRPr="00951482" w:rsidRDefault="00314636" w:rsidP="00314636">
          <w:pPr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  <w:r w:rsidRPr="00951482">
            <w:rPr>
              <w:rFonts w:ascii="Times New Roman" w:hAnsi="Times New Roman"/>
              <w:sz w:val="24"/>
              <w:szCs w:val="24"/>
            </w:rPr>
            <w:t xml:space="preserve"> </w:t>
          </w:r>
        </w:p>
        <w:bookmarkEnd w:id="1"/>
        <w:p w:rsidR="00F45E1D" w:rsidRPr="00F45E1D" w:rsidRDefault="00F45E1D" w:rsidP="00F45E1D">
          <w:pPr>
            <w:jc w:val="center"/>
            <w:rPr>
              <w:rFonts w:ascii="Times New Roman" w:hAnsi="Times New Roman" w:cs="Times New Roman"/>
            </w:rPr>
          </w:pPr>
        </w:p>
        <w:p w:rsidR="00F45E1D" w:rsidRPr="00F45E1D" w:rsidRDefault="00F45E1D" w:rsidP="00F45E1D">
          <w:pPr>
            <w:pStyle w:val="1"/>
            <w:spacing w:before="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F45E1D">
            <w:rPr>
              <w:rFonts w:ascii="Times New Roman" w:hAnsi="Times New Roman"/>
              <w:sz w:val="24"/>
              <w:szCs w:val="24"/>
            </w:rPr>
            <w:br w:type="page"/>
          </w:r>
          <w:bookmarkStart w:id="2" w:name="_Toc507427595"/>
          <w:r w:rsidRPr="00F45E1D">
            <w:rPr>
              <w:rFonts w:ascii="Times New Roman" w:hAnsi="Times New Roman"/>
              <w:sz w:val="24"/>
              <w:szCs w:val="24"/>
            </w:rPr>
            <w:lastRenderedPageBreak/>
            <w:t xml:space="preserve">Программа инструктажа по охране труда для участников </w:t>
          </w:r>
          <w:bookmarkEnd w:id="2"/>
        </w:p>
        <w:p w:rsidR="00EF14F7" w:rsidRPr="00EF14F7" w:rsidRDefault="00EF14F7" w:rsidP="00EF14F7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r w:rsidRPr="00EF14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Для участников до 14 лет</w:t>
          </w:r>
        </w:p>
        <w:p w:rsidR="00EF14F7" w:rsidRPr="00EF14F7" w:rsidRDefault="00B3624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1.1. К участию в Ч</w:t>
          </w:r>
          <w:r w:rsidR="00EF14F7">
            <w:rPr>
              <w:rFonts w:ascii="Times New Roman" w:hAnsi="Times New Roman" w:cs="Times New Roman"/>
            </w:rPr>
            <w:t>емпионате по компетенции «Коммуникабельность</w:t>
          </w:r>
          <w:r w:rsidR="00EF14F7" w:rsidRPr="00EF14F7">
            <w:rPr>
              <w:rFonts w:ascii="Times New Roman" w:hAnsi="Times New Roman" w:cs="Times New Roman"/>
            </w:rPr>
            <w:t>» допускаются участники в возрасте до 11 лет</w:t>
          </w:r>
          <w:r w:rsidR="00A81589">
            <w:rPr>
              <w:rFonts w:ascii="Times New Roman" w:hAnsi="Times New Roman" w:cs="Times New Roman"/>
            </w:rPr>
            <w:t xml:space="preserve"> (включительно)</w:t>
          </w:r>
          <w:r w:rsidR="00EF14F7" w:rsidRPr="00EF14F7">
            <w:rPr>
              <w:rFonts w:ascii="Times New Roman" w:hAnsi="Times New Roman" w:cs="Times New Roman"/>
            </w:rPr>
            <w:t>: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прошедш</w:t>
          </w:r>
          <w:r>
            <w:rPr>
              <w:rFonts w:ascii="Times New Roman" w:hAnsi="Times New Roman" w:cs="Times New Roman"/>
            </w:rPr>
            <w:t>ие инструктаж по охране труда «Программа</w:t>
          </w:r>
          <w:r w:rsidRPr="00EF14F7">
            <w:rPr>
              <w:rFonts w:ascii="Times New Roman" w:hAnsi="Times New Roman" w:cs="Times New Roman"/>
            </w:rPr>
            <w:t xml:space="preserve"> инструктажа по охране труда и технике безопасности»;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</w:t>
          </w:r>
          <w:r w:rsidR="00B36247">
            <w:rPr>
              <w:rFonts w:ascii="Times New Roman" w:hAnsi="Times New Roman" w:cs="Times New Roman"/>
            </w:rPr>
            <w:t xml:space="preserve"> проведения Ч</w:t>
          </w:r>
          <w:r>
            <w:rPr>
              <w:rFonts w:ascii="Times New Roman" w:hAnsi="Times New Roman" w:cs="Times New Roman"/>
            </w:rPr>
            <w:t>емпионата</w:t>
          </w:r>
          <w:r w:rsidRPr="00EF14F7">
            <w:rPr>
              <w:rFonts w:ascii="Times New Roman" w:hAnsi="Times New Roman" w:cs="Times New Roman"/>
            </w:rPr>
            <w:t>, участник обязан четко соблюдать: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соблюдать личную гигиену;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принимать пищу в строго отведенных местах;</w:t>
          </w:r>
        </w:p>
        <w:p w:rsidR="00EF14F7" w:rsidRPr="00EF14F7" w:rsidRDefault="00EF14F7" w:rsidP="00EF14F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EF14F7">
            <w:rPr>
              <w:rFonts w:ascii="Times New Roman" w:hAnsi="Times New Roman" w:cs="Times New Roman"/>
            </w:rPr>
            <w:t>- самостоятельно ис</w:t>
          </w:r>
          <w:r>
            <w:rPr>
              <w:rFonts w:ascii="Times New Roman" w:hAnsi="Times New Roman" w:cs="Times New Roman"/>
            </w:rPr>
            <w:t xml:space="preserve">пользовать </w:t>
          </w:r>
          <w:r w:rsidRPr="00EF14F7">
            <w:rPr>
              <w:rFonts w:ascii="Times New Roman" w:hAnsi="Times New Roman" w:cs="Times New Roman"/>
            </w:rPr>
            <w:t>оборудование, разрешенное к выполнению конкурсного задания;</w:t>
          </w:r>
        </w:p>
        <w:p w:rsidR="00F45E1D" w:rsidRPr="00F45E1D" w:rsidRDefault="00F45E1D" w:rsidP="00F45E1D">
          <w:pPr>
            <w:ind w:firstLine="709"/>
            <w:jc w:val="center"/>
            <w:rPr>
              <w:rFonts w:ascii="Times New Roman" w:hAnsi="Times New Roman" w:cs="Times New Roman"/>
            </w:rPr>
          </w:pPr>
        </w:p>
        <w:p w:rsidR="00F45E1D" w:rsidRPr="00F45E1D" w:rsidRDefault="00EF14F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1.3</w:t>
          </w:r>
          <w:r w:rsidR="00F45E1D" w:rsidRPr="00F45E1D">
            <w:rPr>
              <w:rFonts w:ascii="Times New Roman" w:hAnsi="Times New Roman" w:cs="Times New Roman"/>
            </w:rPr>
            <w:t>. Знаки безопасности, используемые на рабочем месте, для обозначения присутствующих опасностей: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 xml:space="preserve"> F 04 Огнетушитель        </w:t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7BA472E3" wp14:editId="6ED87422">
                <wp:extent cx="454025" cy="440055"/>
                <wp:effectExtent l="0" t="0" r="0" b="0"/>
                <wp:docPr id="1" name="Рисуно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- 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> E 22 Указатель выхода</w:t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00EC3E5B" wp14:editId="0220E23C">
                <wp:extent cx="772160" cy="413385"/>
                <wp:effectExtent l="0" t="0" r="0" b="0"/>
                <wp:docPr id="2" name="Рисуно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- 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>E 23 Указатель запасного выхода</w:t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4293BB9D" wp14:editId="389154A1">
                <wp:extent cx="812800" cy="433705"/>
                <wp:effectExtent l="0" t="0" r="0" b="0"/>
                <wp:docPr id="3" name="Рисун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800" cy="433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- 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 xml:space="preserve">EC 01 Аптечка первой медицинской помощи      </w:t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3A6886DF" wp14:editId="570ADF71">
                <wp:extent cx="467360" cy="460375"/>
                <wp:effectExtent l="0" t="0" r="0" b="0"/>
                <wp:docPr id="4" name="Рисуно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736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- </w:t>
          </w:r>
          <w:r w:rsidRPr="00F45E1D">
            <w:rPr>
              <w:rFonts w:ascii="Times New Roman" w:hAnsi="Times New Roman" w:cs="Times New Roman"/>
              <w:color w:val="000000"/>
              <w:u w:val="single"/>
            </w:rPr>
            <w:t>P 01 Запрещается курить</w:t>
          </w:r>
          <w:r w:rsidR="005D177A" w:rsidRPr="00F45E1D">
            <w:rPr>
              <w:rFonts w:ascii="Times New Roman" w:hAnsi="Times New Roman" w:cs="Times New Roman"/>
            </w:rPr>
            <w:fldChar w:fldCharType="begin"/>
          </w:r>
          <w:r w:rsidRPr="00F45E1D">
            <w:rPr>
              <w:rFonts w:ascii="Times New Roman" w:hAnsi="Times New Roman" w:cs="Times New Roman"/>
            </w:rPr>
            <w:instrText xml:space="preserve"> INCLUDEPICTURE "https://studfiles.net/html/2706/32/html_qBHtLJCsya.KhkT/img-9S7d9T.jpg" \* MERGEFORMATINET </w:instrText>
          </w:r>
          <w:r w:rsidR="005D177A" w:rsidRPr="00F45E1D">
            <w:rPr>
              <w:rFonts w:ascii="Times New Roman" w:hAnsi="Times New Roman" w:cs="Times New Roman"/>
            </w:rPr>
            <w:fldChar w:fldCharType="separate"/>
          </w:r>
          <w:r w:rsidRPr="00F45E1D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572AE85D" wp14:editId="24210A5C">
                <wp:extent cx="494665" cy="494665"/>
                <wp:effectExtent l="0" t="0" r="0" b="0"/>
                <wp:docPr id="5" name="Рисунок 5" descr="img-9S7d9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g-9S7d9T"/>
                        <pic:cNvPicPr>
                          <a:picLocks/>
                        </pic:cNvPicPr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665" cy="49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D177A" w:rsidRPr="00F45E1D">
            <w:rPr>
              <w:rFonts w:ascii="Times New Roman" w:hAnsi="Times New Roman" w:cs="Times New Roman"/>
            </w:rPr>
            <w:fldChar w:fldCharType="end"/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F45E1D" w:rsidRPr="00F45E1D" w:rsidRDefault="00EF14F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1.4</w:t>
          </w:r>
          <w:r w:rsidR="00F45E1D" w:rsidRPr="00F45E1D">
            <w:rPr>
              <w:rFonts w:ascii="Times New Roman" w:hAnsi="Times New Roman" w:cs="Times New Roman"/>
            </w:rPr>
            <w:t>. О каждом несчастном случае пострадавший или очевидец несчастного случая немедленно долж</w:t>
          </w:r>
          <w:r>
            <w:rPr>
              <w:rFonts w:ascii="Times New Roman" w:hAnsi="Times New Roman" w:cs="Times New Roman"/>
            </w:rPr>
            <w:t xml:space="preserve">ен известить ответственного за проведение </w:t>
          </w:r>
          <w:r w:rsidR="00B36247">
            <w:rPr>
              <w:rFonts w:ascii="Times New Roman" w:hAnsi="Times New Roman" w:cs="Times New Roman"/>
            </w:rPr>
            <w:t>Ч</w:t>
          </w:r>
          <w:r>
            <w:rPr>
              <w:rFonts w:ascii="Times New Roman" w:hAnsi="Times New Roman" w:cs="Times New Roman"/>
            </w:rPr>
            <w:t>емпионата в образовательном учреждении</w:t>
          </w:r>
          <w:r w:rsidR="00F45E1D"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EF14F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lastRenderedPageBreak/>
            <w:t>1.5. В помещении, где проводится чемпионат должна</w:t>
          </w:r>
          <w:r w:rsidR="00F45E1D" w:rsidRPr="00F45E1D">
            <w:rPr>
              <w:rFonts w:ascii="Times New Roman" w:hAnsi="Times New Roman" w:cs="Times New Roman"/>
            </w:rPr>
            <w:t xml:space="preserve"> находит</w:t>
          </w:r>
          <w:r>
            <w:rPr>
              <w:rFonts w:ascii="Times New Roman" w:hAnsi="Times New Roman" w:cs="Times New Roman"/>
            </w:rPr>
            <w:t>ь</w:t>
          </w:r>
          <w:r w:rsidR="00F45E1D" w:rsidRPr="00F45E1D">
            <w:rPr>
              <w:rFonts w:ascii="Times New Roman" w:hAnsi="Times New Roman" w:cs="Times New Roman"/>
            </w:rPr>
            <w:t>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F45E1D" w:rsidRPr="00F45E1D" w:rsidRDefault="00B36247" w:rsidP="00B36247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1.6</w:t>
          </w:r>
          <w:r w:rsidR="00F45E1D" w:rsidRPr="00F45E1D">
            <w:rPr>
              <w:rFonts w:ascii="Times New Roman" w:hAnsi="Times New Roman" w:cs="Times New Roman"/>
            </w:rPr>
            <w:t>. В случае возникновения несчастного случая или болезни участника, об э</w:t>
          </w:r>
          <w:r>
            <w:rPr>
              <w:rFonts w:ascii="Times New Roman" w:hAnsi="Times New Roman" w:cs="Times New Roman"/>
            </w:rPr>
            <w:t>том немедленно уведомляются организаторы Чемпионата</w:t>
          </w:r>
          <w:r w:rsidR="00F45E1D" w:rsidRPr="00F45E1D">
            <w:rPr>
              <w:rFonts w:ascii="Times New Roman" w:hAnsi="Times New Roman" w:cs="Times New Roman"/>
            </w:rPr>
            <w:t xml:space="preserve">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F45E1D" w:rsidRPr="00F45E1D" w:rsidRDefault="00B36247" w:rsidP="00F45E1D">
          <w:pPr>
            <w:shd w:val="clear" w:color="auto" w:fill="FFFFFF"/>
            <w:autoSpaceDE w:val="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1.7</w:t>
          </w:r>
          <w:r w:rsidR="00F45E1D" w:rsidRPr="00F45E1D">
            <w:rPr>
              <w:rFonts w:ascii="Times New Roman" w:hAnsi="Times New Roman" w:cs="Times New Roman"/>
            </w:rPr>
            <w:t xml:space="preserve">. При работе с ПК участники соревнования должны соблюдать правила личной гигиены. </w:t>
          </w:r>
        </w:p>
        <w:p w:rsidR="00F45E1D" w:rsidRPr="00F45E1D" w:rsidRDefault="00B36247" w:rsidP="00F45E1D">
          <w:pPr>
            <w:shd w:val="clear" w:color="auto" w:fill="FFFFFF"/>
            <w:autoSpaceDE w:val="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1.8</w:t>
          </w:r>
          <w:r w:rsidR="00F45E1D" w:rsidRPr="00F45E1D">
            <w:rPr>
              <w:rFonts w:ascii="Times New Roman" w:hAnsi="Times New Roman" w:cs="Times New Roman"/>
            </w:rPr>
            <w:t>. Работа на конкурсной площадке разрешается искл</w:t>
          </w:r>
          <w:r>
            <w:rPr>
              <w:rFonts w:ascii="Times New Roman" w:hAnsi="Times New Roman" w:cs="Times New Roman"/>
            </w:rPr>
            <w:t>ючительно в присутствии ответственного за проведение компетенции в образовательном учреждении</w:t>
          </w:r>
          <w:r w:rsidR="00F45E1D" w:rsidRPr="00F45E1D">
            <w:rPr>
              <w:rFonts w:ascii="Times New Roman" w:hAnsi="Times New Roman" w:cs="Times New Roman"/>
            </w:rPr>
            <w:t xml:space="preserve">. Запрещается присутствие на конкурсной площадке посторонних лиц. </w:t>
          </w:r>
        </w:p>
        <w:p w:rsidR="00F45E1D" w:rsidRPr="00F45E1D" w:rsidRDefault="00B36247" w:rsidP="00B36247">
          <w:pPr>
            <w:shd w:val="clear" w:color="auto" w:fill="FFFFFF"/>
            <w:autoSpaceDE w:val="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1.9</w:t>
          </w:r>
          <w:r w:rsidR="00F45E1D" w:rsidRPr="00F45E1D">
            <w:rPr>
              <w:rFonts w:ascii="Times New Roman" w:hAnsi="Times New Roman" w:cs="Times New Roman"/>
            </w:rPr>
            <w:t>. По всем вопросам, связанным с работой компьютера следует обращаться к руководителю.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1.1</w:t>
          </w:r>
          <w:r w:rsidR="00B36247">
            <w:rPr>
              <w:rFonts w:ascii="Times New Roman" w:hAnsi="Times New Roman" w:cs="Times New Roman"/>
            </w:rPr>
            <w:t>0</w:t>
          </w:r>
          <w:r w:rsidRPr="00F45E1D">
            <w:rPr>
              <w:rFonts w:ascii="Times New Roman" w:hAnsi="Times New Roman" w:cs="Times New Roman"/>
            </w:rPr>
            <w:t>. Участники, допустившие невыполнение или нарушение инструкци</w:t>
          </w:r>
          <w:r w:rsidR="00B36247">
            <w:rPr>
              <w:rFonts w:ascii="Times New Roman" w:hAnsi="Times New Roman" w:cs="Times New Roman"/>
            </w:rPr>
            <w:t>и по охране труда, могут быть отстранены от участия в Чемпионате</w:t>
          </w:r>
          <w:r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1.11</w:t>
          </w:r>
          <w:r w:rsidR="00F45E1D" w:rsidRPr="00F45E1D">
            <w:rPr>
              <w:rFonts w:ascii="Times New Roman" w:hAnsi="Times New Roman" w:cs="Times New Roman"/>
            </w:rPr>
            <w:t xml:space="preserve">. 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</w:t>
          </w:r>
          <w:r>
            <w:rPr>
              <w:rFonts w:ascii="Times New Roman" w:hAnsi="Times New Roman" w:cs="Times New Roman"/>
            </w:rPr>
            <w:t>отстранению от участия в Чемпионате</w:t>
          </w:r>
          <w:r w:rsidR="00F45E1D"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F45E1D" w:rsidRPr="00F45E1D" w:rsidRDefault="00F45E1D" w:rsidP="00F45E1D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7"/>
          <w:r w:rsidRPr="00F45E1D">
            <w:rPr>
              <w:rFonts w:ascii="Times New Roman" w:hAnsi="Times New Roman"/>
              <w:sz w:val="24"/>
              <w:szCs w:val="24"/>
            </w:rPr>
            <w:t xml:space="preserve">2.Требования охраны труда перед началом </w:t>
          </w:r>
          <w:bookmarkEnd w:id="3"/>
          <w:r w:rsidRPr="00F45E1D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Перед началом выполнения конкурсного задания участники должны выполнить следующее: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2.2. 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2.3. В день проведения конкурса, изучить содержание и порядок проведения модулей конкурсного задания. Проверить оборудования визуальным осмотром.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2.4. П</w:t>
          </w:r>
          <w:r w:rsidR="00F45E1D" w:rsidRPr="00F45E1D">
            <w:rPr>
              <w:rFonts w:ascii="Times New Roman" w:hAnsi="Times New Roman" w:cs="Times New Roman"/>
            </w:rPr>
            <w:t>еред началом выполнения конкурсного задания, в процессе подготовки рабочего места: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осмотреть и привести в порядок рабочее место;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убедиться в достаточности освещенности.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2.6. Перед включением используемого на рабочем месте оборудования участник соревнования обязан: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2.6.1. Осмотреть и привести в порядок рабочее место, убрать все посторонние предметы, которые могут отвлекать внимание и затруднять работу.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lastRenderedPageBreak/>
            <w:t>2.6.2</w:t>
          </w:r>
          <w:r w:rsidR="00F45E1D" w:rsidRPr="00F45E1D">
            <w:rPr>
              <w:rFonts w:ascii="Times New Roman" w:hAnsi="Times New Roman" w:cs="Times New Roman"/>
            </w:rPr>
            <w:t>. Проверить правильность расположения оборудования.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2.6.3</w:t>
          </w:r>
          <w:r w:rsidR="00F45E1D" w:rsidRPr="00F45E1D">
            <w:rPr>
              <w:rFonts w:ascii="Times New Roman" w:hAnsi="Times New Roman" w:cs="Times New Roman"/>
            </w:rPr>
            <w:t>. Кабели электропитания, удлинители, сетевые фильтры должны находиться с тыльной стороны рабочего места.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2.6.4</w:t>
          </w:r>
          <w:r w:rsidR="00F45E1D" w:rsidRPr="00F45E1D">
            <w:rPr>
              <w:rFonts w:ascii="Times New Roman" w:hAnsi="Times New Roman" w:cs="Times New Roman"/>
            </w:rPr>
            <w:t>. Убедиться в отсутствии засветок, отражений и бликов на экране монитора.</w:t>
          </w:r>
        </w:p>
        <w:p w:rsidR="00F45E1D" w:rsidRPr="00F45E1D" w:rsidRDefault="00B36247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2.6.5</w:t>
          </w:r>
          <w:r w:rsidR="00F45E1D" w:rsidRPr="00F45E1D">
            <w:rPr>
              <w:rFonts w:ascii="Times New Roman" w:hAnsi="Times New Roman" w:cs="Times New Roman"/>
            </w:rPr>
            <w:t>. 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  <w:b/>
            </w:rPr>
          </w:pPr>
          <w:r w:rsidRPr="00F45E1D">
            <w:rPr>
              <w:rFonts w:ascii="Times New Roman" w:hAnsi="Times New Roman" w:cs="Times New Roman"/>
            </w:rPr>
            <w:t xml:space="preserve">2.7. При выявлении неполадок сообщить об этом </w:t>
          </w:r>
          <w:r w:rsidR="00B36247">
            <w:rPr>
              <w:rFonts w:ascii="Times New Roman" w:hAnsi="Times New Roman" w:cs="Times New Roman"/>
            </w:rPr>
            <w:t xml:space="preserve">ответственному за проведение Чемпионата в образовательном учреждении </w:t>
          </w:r>
          <w:r w:rsidRPr="00F45E1D">
            <w:rPr>
              <w:rFonts w:ascii="Times New Roman" w:hAnsi="Times New Roman" w:cs="Times New Roman"/>
            </w:rPr>
            <w:t>и до их устранения к работе не приступать.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2.8.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</w:t>
          </w:r>
          <w:r w:rsidR="00FD2B0D" w:rsidRPr="00FD2B0D">
            <w:rPr>
              <w:rFonts w:ascii="Times New Roman" w:hAnsi="Times New Roman" w:cs="Times New Roman"/>
            </w:rPr>
            <w:t xml:space="preserve"> </w:t>
          </w:r>
          <w:r w:rsidR="00FD2B0D">
            <w:rPr>
              <w:rFonts w:ascii="Times New Roman" w:hAnsi="Times New Roman" w:cs="Times New Roman"/>
            </w:rPr>
            <w:t>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 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F45E1D" w:rsidRPr="00F45E1D" w:rsidRDefault="00F45E1D" w:rsidP="00F45E1D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8"/>
          <w:r w:rsidRPr="00F45E1D">
            <w:rPr>
              <w:rFonts w:ascii="Times New Roman" w:hAnsi="Times New Roman"/>
              <w:sz w:val="24"/>
              <w:szCs w:val="24"/>
            </w:rPr>
            <w:t xml:space="preserve">3.Требования охраны труда во время </w:t>
          </w:r>
          <w:bookmarkEnd w:id="4"/>
          <w:r w:rsidRPr="00F45E1D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3.1. В течение всего времени работы со средствами компьютерной и оргтехники участник соревнования обязан:</w:t>
          </w:r>
        </w:p>
        <w:p w:rsidR="00F45E1D" w:rsidRPr="00F45E1D" w:rsidRDefault="00F45E1D" w:rsidP="00F45E1D">
          <w:pPr>
            <w:numPr>
              <w:ilvl w:val="0"/>
              <w:numId w:val="2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содержать в порядке и чистоте рабочее место;</w:t>
          </w:r>
        </w:p>
        <w:p w:rsidR="00F45E1D" w:rsidRPr="00F45E1D" w:rsidRDefault="00F45E1D" w:rsidP="00F45E1D">
          <w:pPr>
            <w:numPr>
              <w:ilvl w:val="0"/>
              <w:numId w:val="2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следить за тем, чтобы вентиляционные отверстия устройств ничем не были закрыты;</w:t>
          </w:r>
        </w:p>
        <w:p w:rsidR="00F45E1D" w:rsidRPr="00F45E1D" w:rsidRDefault="00F45E1D" w:rsidP="00F45E1D">
          <w:pPr>
            <w:numPr>
              <w:ilvl w:val="0"/>
              <w:numId w:val="2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выполнять требования инструкции по эксплуатации оборудования;</w:t>
          </w:r>
        </w:p>
        <w:p w:rsidR="00F45E1D" w:rsidRPr="00F45E1D" w:rsidRDefault="00F45E1D" w:rsidP="00F45E1D">
          <w:pPr>
            <w:numPr>
              <w:ilvl w:val="0"/>
              <w:numId w:val="2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соблюдать, установленные расписанием, трудовым распорядком регламентированные перерыв</w:t>
          </w:r>
          <w:r w:rsidR="00FD2B0D">
            <w:rPr>
              <w:rFonts w:ascii="Times New Roman" w:hAnsi="Times New Roman" w:cs="Times New Roman"/>
            </w:rPr>
            <w:t>ы в работе</w:t>
          </w:r>
          <w:r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F45E1D" w:rsidP="00F45E1D">
          <w:pPr>
            <w:tabs>
              <w:tab w:val="left" w:pos="709"/>
            </w:tabs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3.2. Конкурсанту запрещается во время работы: 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отключать и подключать интерфейсные кабели периферийных устройств;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класть на устройства средств компьютерной и оргтехники бумаги, папки и прочие посторонние предметы;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прикасаться к задней панели системного блока (процессора) при включенном питании;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отключать электропитание во время выполнения программы, процесса;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допускать попадание влаги, грязи, сыпучих веществ на устройства средств компьютерной и оргтехники;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производить самостоятельно вскрытие и ремонт оборудования;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производить самостоятельно вскрытие и заправку картриджей принтеров или копиров;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работать со снятыми кожухами устройств компьютерной и оргтехники;</w:t>
          </w:r>
        </w:p>
        <w:p w:rsidR="00F45E1D" w:rsidRPr="00F45E1D" w:rsidRDefault="00F45E1D" w:rsidP="00F45E1D">
          <w:pPr>
            <w:numPr>
              <w:ilvl w:val="0"/>
              <w:numId w:val="1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располагаться при работе на расстоянии менее 50 см от экрана монитора.</w:t>
          </w:r>
        </w:p>
        <w:p w:rsidR="00F45E1D" w:rsidRPr="00F45E1D" w:rsidRDefault="00FD2B0D" w:rsidP="00F45E1D">
          <w:pPr>
            <w:tabs>
              <w:tab w:val="left" w:pos="1080"/>
            </w:tabs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3.3</w:t>
          </w:r>
          <w:r w:rsidR="00F45E1D" w:rsidRPr="00F45E1D">
            <w:rPr>
              <w:rFonts w:ascii="Times New Roman" w:hAnsi="Times New Roman" w:cs="Times New Roman"/>
            </w:rPr>
            <w:t>. Освещение не должно создавать бликов на поверхности экрана.</w:t>
          </w:r>
        </w:p>
        <w:p w:rsidR="00F45E1D" w:rsidRPr="00F45E1D" w:rsidRDefault="00FD2B0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3.4</w:t>
          </w:r>
          <w:r w:rsidR="00F45E1D" w:rsidRPr="00F45E1D">
            <w:rPr>
              <w:rFonts w:ascii="Times New Roman" w:hAnsi="Times New Roman" w:cs="Times New Roman"/>
            </w:rPr>
            <w:t>. При выполнении конкурсных заданий и уборке рабочих мест: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F45E1D" w:rsidRPr="00F45E1D" w:rsidRDefault="00F45E1D" w:rsidP="00FD2B0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падения.</w:t>
          </w:r>
        </w:p>
        <w:p w:rsidR="00F45E1D" w:rsidRPr="00F45E1D" w:rsidRDefault="00F45E1D" w:rsidP="00F45E1D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9"/>
          <w:r w:rsidRPr="00F45E1D">
            <w:rPr>
              <w:rFonts w:ascii="Times New Roman" w:hAnsi="Times New Roman"/>
              <w:sz w:val="24"/>
              <w:szCs w:val="24"/>
            </w:rPr>
            <w:lastRenderedPageBreak/>
            <w:t>4. Требования охраны труда в аварийных ситуациях</w:t>
          </w:r>
          <w:bookmarkEnd w:id="5"/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</w:t>
          </w:r>
          <w:r w:rsidR="00D9633D">
            <w:rPr>
              <w:rFonts w:ascii="Times New Roman" w:hAnsi="Times New Roman" w:cs="Times New Roman"/>
            </w:rPr>
            <w:t>сообщить о случившемся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</w:t>
          </w:r>
          <w:r w:rsidR="00D9633D">
            <w:rPr>
              <w:rFonts w:ascii="Times New Roman" w:hAnsi="Times New Roman" w:cs="Times New Roman"/>
            </w:rPr>
            <w:t>травмы сообщить об этом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</w:t>
          </w:r>
          <w:r w:rsidR="00D9633D">
            <w:rPr>
              <w:rFonts w:ascii="Times New Roman" w:hAnsi="Times New Roman" w:cs="Times New Roman"/>
            </w:rPr>
            <w:t>пострадавшему, сообщить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</w:t>
          </w:r>
          <w:r w:rsidR="00D9633D">
            <w:rPr>
              <w:rFonts w:ascii="Times New Roman" w:hAnsi="Times New Roman" w:cs="Times New Roman"/>
            </w:rPr>
            <w:t>сообщить о случившемся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,</w:t>
          </w:r>
          <w:r w:rsidR="00D9633D">
            <w:rPr>
              <w:rFonts w:ascii="Times New Roman" w:hAnsi="Times New Roman" w:cs="Times New Roman"/>
            </w:rPr>
            <w:t xml:space="preserve"> который должен</w:t>
          </w:r>
          <w:r w:rsidRPr="00F45E1D">
            <w:rPr>
              <w:rFonts w:ascii="Times New Roman" w:hAnsi="Times New Roman" w:cs="Times New Roman"/>
            </w:rPr>
            <w:t xml:space="preserve">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D9633D">
            <w:rPr>
              <w:rFonts w:ascii="Times New Roman" w:hAnsi="Times New Roman" w:cs="Times New Roman"/>
            </w:rPr>
            <w:t>ответственного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. При последующем развитии событий следует руководствоваться указ</w:t>
          </w:r>
          <w:r w:rsidR="00D9633D">
            <w:rPr>
              <w:rFonts w:ascii="Times New Roman" w:hAnsi="Times New Roman" w:cs="Times New Roman"/>
            </w:rPr>
            <w:t>аниями ответственного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:rsidR="00F45E1D" w:rsidRPr="00F45E1D" w:rsidRDefault="00D9633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4.6. </w:t>
          </w:r>
          <w:r w:rsidR="00F45E1D" w:rsidRPr="00F45E1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4.7. При обнаружении взрывоопасного или подозрительного предмета не подходите близко к нему, предупредите о возможной опасности </w:t>
          </w:r>
          <w:r w:rsidR="00D9633D">
            <w:rPr>
              <w:rFonts w:ascii="Times New Roman" w:hAnsi="Times New Roman" w:cs="Times New Roman"/>
            </w:rPr>
            <w:t>находящихся поблизости организаторов</w:t>
          </w:r>
          <w:r w:rsidRPr="00F45E1D">
            <w:rPr>
              <w:rFonts w:ascii="Times New Roman" w:hAnsi="Times New Roman" w:cs="Times New Roman"/>
            </w:rPr>
            <w:t xml:space="preserve"> или обслуживающий персонал.</w:t>
          </w:r>
        </w:p>
        <w:p w:rsidR="00F45E1D" w:rsidRPr="00F45E1D" w:rsidRDefault="00D9633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4.8. Сообщить ответственному за проведение Чемпионата в образовательном учреждении</w:t>
          </w:r>
          <w:r w:rsidRPr="00F45E1D">
            <w:rPr>
              <w:rFonts w:ascii="Times New Roman" w:hAnsi="Times New Roman" w:cs="Times New Roman"/>
            </w:rPr>
            <w:t xml:space="preserve"> </w:t>
          </w:r>
          <w:r w:rsidR="00F45E1D" w:rsidRPr="00F45E1D">
            <w:rPr>
              <w:rFonts w:ascii="Times New Roman" w:hAnsi="Times New Roman" w:cs="Times New Roman"/>
            </w:rPr>
            <w:t>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F45E1D" w:rsidRPr="00F45E1D" w:rsidRDefault="00F45E1D" w:rsidP="00F45E1D">
          <w:pPr>
            <w:pStyle w:val="2"/>
            <w:spacing w:before="0" w:after="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600"/>
          <w:r w:rsidRPr="00F45E1D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6"/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F45E1D" w:rsidRPr="00F45E1D" w:rsidRDefault="00F45E1D" w:rsidP="00F45E1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5.2. Отключить оборудование от сети:</w:t>
          </w:r>
        </w:p>
        <w:p w:rsidR="00F45E1D" w:rsidRPr="00F45E1D" w:rsidRDefault="00F45E1D" w:rsidP="00F45E1D">
          <w:pPr>
            <w:numPr>
              <w:ilvl w:val="0"/>
              <w:numId w:val="3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произвести завершение всех выполняемых на ПК задач;</w:t>
          </w:r>
        </w:p>
        <w:p w:rsidR="00F45E1D" w:rsidRPr="00F45E1D" w:rsidRDefault="00F45E1D" w:rsidP="00F45E1D">
          <w:pPr>
            <w:numPr>
              <w:ilvl w:val="0"/>
              <w:numId w:val="3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отключить питание в последовательности, установленной инструкцией по эксплуатации данного оборудования.</w:t>
          </w:r>
        </w:p>
        <w:p w:rsidR="00F45E1D" w:rsidRPr="00F45E1D" w:rsidRDefault="00F45E1D" w:rsidP="00F45E1D">
          <w:pPr>
            <w:numPr>
              <w:ilvl w:val="0"/>
              <w:numId w:val="3"/>
            </w:numPr>
            <w:tabs>
              <w:tab w:val="left" w:pos="709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</w:rPr>
          </w:pPr>
          <w:r w:rsidRPr="00F45E1D">
            <w:rPr>
              <w:rFonts w:ascii="Times New Roman" w:hAnsi="Times New Roman" w:cs="Times New Roman"/>
            </w:rPr>
            <w:t>в любом случ</w:t>
          </w:r>
          <w:r w:rsidR="00D9633D">
            <w:rPr>
              <w:rFonts w:ascii="Times New Roman" w:hAnsi="Times New Roman" w:cs="Times New Roman"/>
            </w:rPr>
            <w:t>ае следовать указаниям организаторов.</w:t>
          </w:r>
        </w:p>
        <w:p w:rsidR="009D5F75" w:rsidRDefault="00D9633D" w:rsidP="00AF7BAC">
          <w:pPr>
            <w:pStyle w:val="1"/>
            <w:spacing w:before="0" w:line="240" w:lineRule="auto"/>
            <w:ind w:firstLine="709"/>
            <w:rPr>
              <w:rFonts w:ascii="Times New Roman" w:eastAsia="Arial Unicode MS" w:hAnsi="Times New Roman"/>
              <w:color w:val="FF0000"/>
              <w:sz w:val="72"/>
              <w:szCs w:val="72"/>
            </w:rPr>
          </w:pPr>
          <w:r>
            <w:rPr>
              <w:rFonts w:ascii="Times New Roman" w:hAnsi="Times New Roman"/>
              <w:b w:val="0"/>
              <w:color w:val="auto"/>
              <w:sz w:val="24"/>
              <w:szCs w:val="24"/>
            </w:rPr>
            <w:lastRenderedPageBreak/>
            <w:t>5.3</w:t>
          </w:r>
          <w:r w:rsidR="00F45E1D" w:rsidRPr="00F45E1D">
            <w:rPr>
              <w:rFonts w:ascii="Times New Roman" w:hAnsi="Times New Roman"/>
              <w:b w:val="0"/>
              <w:color w:val="auto"/>
              <w:sz w:val="24"/>
              <w:szCs w:val="24"/>
            </w:rPr>
            <w:t xml:space="preserve">. Обо всех замеченных неполадках </w:t>
          </w:r>
          <w:r>
            <w:rPr>
              <w:rFonts w:ascii="Times New Roman" w:hAnsi="Times New Roman"/>
              <w:b w:val="0"/>
              <w:color w:val="auto"/>
              <w:sz w:val="24"/>
              <w:szCs w:val="24"/>
            </w:rPr>
            <w:t>сообщить</w:t>
          </w:r>
          <w:r w:rsidRPr="00D9633D">
            <w:t xml:space="preserve"> </w:t>
          </w:r>
          <w:r w:rsidRPr="00D9633D">
            <w:rPr>
              <w:rFonts w:ascii="Times New Roman" w:hAnsi="Times New Roman"/>
              <w:b w:val="0"/>
              <w:color w:val="auto"/>
              <w:sz w:val="24"/>
              <w:szCs w:val="24"/>
            </w:rPr>
            <w:t>ответственному за проведение Чемпионата в образовательном учреждении</w:t>
          </w:r>
          <w:r w:rsidR="00F45E1D" w:rsidRPr="00F45E1D">
            <w:rPr>
              <w:rFonts w:ascii="Times New Roman" w:hAnsi="Times New Roman"/>
              <w:b w:val="0"/>
              <w:color w:val="auto"/>
              <w:sz w:val="24"/>
              <w:szCs w:val="24"/>
            </w:rPr>
            <w:t>.</w:t>
          </w:r>
        </w:p>
      </w:sdtContent>
    </w:sdt>
    <w:p w:rsidR="00C704A0" w:rsidRDefault="00C704A0" w:rsidP="00C704A0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C704A0" w:rsidRPr="00C704A0" w:rsidRDefault="00C704A0" w:rsidP="00C704A0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C704A0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коронавирусной инфекции (COVID 19) принятые в учреждении на базе которого проводится компетенция чемпионата.</w:t>
      </w:r>
    </w:p>
    <w:p w:rsidR="00C704A0" w:rsidRPr="00C704A0" w:rsidRDefault="00C704A0" w:rsidP="00C704A0">
      <w:pPr>
        <w:rPr>
          <w:lang w:eastAsia="ru-RU"/>
        </w:rPr>
      </w:pPr>
    </w:p>
    <w:sectPr w:rsidR="00C704A0" w:rsidRPr="00C704A0" w:rsidSect="00AF7BAC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9A4" w:rsidRDefault="00F449A4" w:rsidP="004D6E23">
      <w:pPr>
        <w:spacing w:after="0" w:line="240" w:lineRule="auto"/>
      </w:pPr>
      <w:r>
        <w:separator/>
      </w:r>
    </w:p>
  </w:endnote>
  <w:endnote w:type="continuationSeparator" w:id="0">
    <w:p w:rsidR="00F449A4" w:rsidRDefault="00F449A4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23" w:rsidRDefault="00F449A4">
    <w:pPr>
      <w:pStyle w:val="a8"/>
    </w:pPr>
    <w:r>
      <w:rPr>
        <w:noProof/>
      </w:rPr>
      <w:pict>
        <v:group id="Группа 37" o:spid="_x0000_s2055" style="position:absolute;margin-left:2084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<v:rect id="Прямоугольник 38" o:spid="_x0000_s2056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е поле 39" o:spid="_x0000_s2057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<v:textbox style="mso-next-textbox:#Текстовое поле 39" inset=",,,0">
              <w:txbxContent>
                <w:p w:rsidR="00205810" w:rsidRDefault="00205810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xbxContent>
            </v:textbox>
          </v:shape>
          <w10:wrap type="square" anchorx="margin" anchory="margin"/>
        </v:group>
      </w:pict>
    </w:r>
    <w:r>
      <w:rPr>
        <w:noProof/>
      </w:rPr>
      <w:pict>
        <v:rect id="Прямоугольник 40" o:spid="_x0000_s2054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fillcolor="teal" stroked="f" strokeweight="3pt">
          <v:textbox style="mso-next-textbox:#Прямоугольник 40">
            <w:txbxContent>
              <w:p w:rsidR="00205810" w:rsidRDefault="00205810">
                <w:pPr>
                  <w:jc w:val="right"/>
                  <w:rPr>
                    <w:color w:val="FFFFFF" w:themeColor="background1"/>
                    <w:sz w:val="28"/>
                    <w:szCs w:val="28"/>
                  </w:rPr>
                </w:pPr>
                <w:r>
                  <w:rPr>
                    <w:color w:val="FFFFFF" w:themeColor="background1"/>
                    <w:sz w:val="28"/>
                    <w:szCs w:val="28"/>
                  </w:rPr>
                  <w:fldChar w:fldCharType="begin"/>
                </w:r>
                <w:r>
                  <w:rPr>
                    <w:color w:val="FFFFFF" w:themeColor="background1"/>
                    <w:sz w:val="28"/>
                    <w:szCs w:val="28"/>
                  </w:rPr>
                  <w:instrText>PAGE   \* MERGEFORMAT</w:instrTex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297D15">
                  <w:rPr>
                    <w:noProof/>
                    <w:color w:val="FFFFFF" w:themeColor="background1"/>
                    <w:sz w:val="28"/>
                    <w:szCs w:val="28"/>
                  </w:rPr>
                  <w:t>2</w: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9A4" w:rsidRDefault="00F449A4" w:rsidP="004D6E23">
      <w:pPr>
        <w:spacing w:after="0" w:line="240" w:lineRule="auto"/>
      </w:pPr>
      <w:r>
        <w:separator/>
      </w:r>
    </w:p>
  </w:footnote>
  <w:footnote w:type="continuationSeparator" w:id="0">
    <w:p w:rsidR="00F449A4" w:rsidRDefault="00F449A4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AB" w:rsidRPr="00516FAB" w:rsidRDefault="00516FAB" w:rsidP="00516FAB">
    <w:pPr>
      <w:jc w:val="center"/>
      <w:rPr>
        <w:rFonts w:ascii="Times New Roman" w:eastAsia="Calibri" w:hAnsi="Times New Roman" w:cs="Times New Roman"/>
        <w:noProof/>
        <w:lang w:eastAsia="ru-RU"/>
      </w:rPr>
    </w:pPr>
    <w:r w:rsidRPr="00516FAB">
      <w:rPr>
        <w:rFonts w:ascii="Times New Roman" w:eastAsia="Calibri" w:hAnsi="Times New Roman" w:cs="Times New Roman"/>
        <w:noProof/>
        <w:lang w:eastAsia="ru-RU"/>
      </w:rPr>
      <w:drawing>
        <wp:anchor distT="0" distB="0" distL="114300" distR="114300" simplePos="0" relativeHeight="251658752" behindDoc="1" locked="0" layoutInCell="1" allowOverlap="1" wp14:anchorId="7B4266D6" wp14:editId="3D701694">
          <wp:simplePos x="0" y="0"/>
          <wp:positionH relativeFrom="column">
            <wp:posOffset>5262245</wp:posOffset>
          </wp:positionH>
          <wp:positionV relativeFrom="paragraph">
            <wp:posOffset>-316865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81589">
      <w:rPr>
        <w:rFonts w:ascii="Times New Roman" w:eastAsia="Calibri" w:hAnsi="Times New Roman" w:cs="Times New Roman"/>
        <w:noProof/>
        <w:lang w:eastAsia="ru-RU"/>
      </w:rPr>
      <w:t>I Республиканский</w:t>
    </w:r>
    <w:r w:rsidR="00297D15">
      <w:rPr>
        <w:rFonts w:ascii="Times New Roman" w:eastAsia="Calibri" w:hAnsi="Times New Roman" w:cs="Times New Roman"/>
        <w:noProof/>
        <w:lang w:eastAsia="ru-RU"/>
      </w:rPr>
      <w:t xml:space="preserve"> детский чемпионат</w:t>
    </w:r>
    <w:r w:rsidRPr="00516FAB">
      <w:rPr>
        <w:rFonts w:ascii="Times New Roman" w:eastAsia="Calibri" w:hAnsi="Times New Roman" w:cs="Times New Roman"/>
        <w:noProof/>
        <w:lang w:eastAsia="ru-RU"/>
      </w:rPr>
      <w:t xml:space="preserve"> «</w:t>
    </w:r>
    <w:r w:rsidRPr="00516FAB">
      <w:rPr>
        <w:rFonts w:ascii="Times New Roman" w:eastAsia="Calibri" w:hAnsi="Times New Roman" w:cs="Times New Roman"/>
        <w:noProof/>
        <w:lang w:val="en-US" w:eastAsia="ru-RU"/>
      </w:rPr>
      <w:t>Kid</w:t>
    </w:r>
    <w:r w:rsidR="00A81589">
      <w:rPr>
        <w:rFonts w:ascii="Times New Roman" w:eastAsia="Calibri" w:hAnsi="Times New Roman" w:cs="Times New Roman"/>
        <w:noProof/>
        <w:lang w:eastAsia="ru-RU"/>
      </w:rPr>
      <w:t>Skills»</w:t>
    </w:r>
  </w:p>
  <w:p w:rsidR="004D6E23" w:rsidRPr="00516FAB" w:rsidRDefault="00F449A4" w:rsidP="00516FAB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noProof/>
      </w:rPr>
      <w:pict>
        <v:oval id="Овал 11" o:spid="_x0000_s2049" style="position:absolute;left:0;text-align:left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Dr2hwIAAC0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DF+Dr2hwIAAC0FAAAOAAAAAAAAAAAAAAAAAC4CAABkcnMvZTJvRG9jLnhtbFBLAQItABQABgAI&#10;AAAAIQAG7Ick3wAAAAoBAAAPAAAAAAAAAAAAAAAAAOEEAABkcnMvZG93bnJldi54bWxQSwUGAAAA&#10;AAQABADzAAAA7QUAAAAA&#10;" fillcolor="window" strokecolor="window" strokeweight="1pt">
          <v:stroke joinstyle="miter"/>
          <v:path arrowok="t"/>
        </v:oval>
      </w:pict>
    </w:r>
    <w:r w:rsidR="00516FAB" w:rsidRPr="00516FAB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16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23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1FB"/>
    <w:rsid w:val="00006AF9"/>
    <w:rsid w:val="0009064E"/>
    <w:rsid w:val="000F72DD"/>
    <w:rsid w:val="00101445"/>
    <w:rsid w:val="001E0719"/>
    <w:rsid w:val="00205150"/>
    <w:rsid w:val="00205810"/>
    <w:rsid w:val="002110B9"/>
    <w:rsid w:val="00250F13"/>
    <w:rsid w:val="00297D15"/>
    <w:rsid w:val="002C57E1"/>
    <w:rsid w:val="00314636"/>
    <w:rsid w:val="00361226"/>
    <w:rsid w:val="003E7D31"/>
    <w:rsid w:val="00412E9B"/>
    <w:rsid w:val="0041494D"/>
    <w:rsid w:val="00435F60"/>
    <w:rsid w:val="00446E0E"/>
    <w:rsid w:val="00463999"/>
    <w:rsid w:val="004C402C"/>
    <w:rsid w:val="004D6E23"/>
    <w:rsid w:val="00516FAB"/>
    <w:rsid w:val="005D177A"/>
    <w:rsid w:val="005E0AEF"/>
    <w:rsid w:val="006848EB"/>
    <w:rsid w:val="006A26B1"/>
    <w:rsid w:val="006B0080"/>
    <w:rsid w:val="00747E27"/>
    <w:rsid w:val="00793A34"/>
    <w:rsid w:val="007D3F47"/>
    <w:rsid w:val="007F6D84"/>
    <w:rsid w:val="00823846"/>
    <w:rsid w:val="009001FB"/>
    <w:rsid w:val="009D5F75"/>
    <w:rsid w:val="00A31320"/>
    <w:rsid w:val="00A81589"/>
    <w:rsid w:val="00AF7BAC"/>
    <w:rsid w:val="00B36247"/>
    <w:rsid w:val="00C50B40"/>
    <w:rsid w:val="00C704A0"/>
    <w:rsid w:val="00D95E8B"/>
    <w:rsid w:val="00D9633D"/>
    <w:rsid w:val="00E70787"/>
    <w:rsid w:val="00E961FB"/>
    <w:rsid w:val="00EF14F7"/>
    <w:rsid w:val="00F449A4"/>
    <w:rsid w:val="00F45E1D"/>
    <w:rsid w:val="00FD2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52A00BE8"/>
  <w15:docId w15:val="{B889236E-B031-4163-A3FE-9BA7692C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F45E1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5E1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F45E1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F45E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F45E1D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F45E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45E1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45E1D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0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User</cp:lastModifiedBy>
  <cp:revision>14</cp:revision>
  <cp:lastPrinted>2018-05-07T10:16:00Z</cp:lastPrinted>
  <dcterms:created xsi:type="dcterms:W3CDTF">2019-11-13T02:43:00Z</dcterms:created>
  <dcterms:modified xsi:type="dcterms:W3CDTF">2020-10-22T02:17:00Z</dcterms:modified>
</cp:coreProperties>
</file>